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1E97CD53"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7C1DCC">
        <w:rPr>
          <w:rFonts w:cs="Calibri"/>
          <w:caps/>
          <w:color w:val="auto"/>
          <w:kern w:val="28"/>
        </w:rPr>
        <w:t>04367</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2A2FF9CC"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586388">
        <w:rPr>
          <w:rFonts w:asciiTheme="minorHAnsi" w:hAnsiTheme="minorHAnsi" w:cstheme="minorHAnsi"/>
          <w:b/>
          <w:i/>
          <w:sz w:val="22"/>
          <w:szCs w:val="22"/>
        </w:rPr>
        <w:t>„</w:t>
      </w:r>
      <w:r w:rsidR="007C1DCC" w:rsidRPr="007C1DCC">
        <w:rPr>
          <w:rFonts w:ascii="Calibri" w:hAnsi="Calibri" w:cs="Calibri"/>
          <w:b/>
          <w:i/>
          <w:snapToGrid w:val="0"/>
          <w:sz w:val="22"/>
          <w:szCs w:val="22"/>
        </w:rPr>
        <w:t>Budowa przyłączy kablowych nN na terenie Rejonu Energetycznego Rzeszów – Rzeszów, ul. ks. J. Jałowego, ul. gen. M. Langiewicza, Woliczka – 3 części</w:t>
      </w:r>
      <w:r w:rsidR="00FD2948" w:rsidRPr="00586388">
        <w:rPr>
          <w:rFonts w:asciiTheme="minorHAnsi" w:hAnsiTheme="minorHAnsi" w:cstheme="minorHAnsi"/>
          <w:b/>
          <w:i/>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796BA550"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8F81E" w14:textId="77777777" w:rsidR="00113308" w:rsidRDefault="00113308" w:rsidP="004A302B">
      <w:pPr>
        <w:spacing w:line="240" w:lineRule="auto"/>
      </w:pPr>
      <w:r>
        <w:separator/>
      </w:r>
    </w:p>
  </w:endnote>
  <w:endnote w:type="continuationSeparator" w:id="0">
    <w:p w14:paraId="472BEA1D" w14:textId="77777777" w:rsidR="00113308" w:rsidRDefault="0011330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C0D68" w14:textId="77777777" w:rsidR="00113308" w:rsidRDefault="00113308" w:rsidP="004A302B">
      <w:pPr>
        <w:spacing w:line="240" w:lineRule="auto"/>
      </w:pPr>
      <w:r>
        <w:separator/>
      </w:r>
    </w:p>
  </w:footnote>
  <w:footnote w:type="continuationSeparator" w:id="0">
    <w:p w14:paraId="398F2661" w14:textId="77777777" w:rsidR="00113308" w:rsidRDefault="00113308"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302783607">
    <w:abstractNumId w:val="22"/>
  </w:num>
  <w:num w:numId="2" w16cid:durableId="249390988">
    <w:abstractNumId w:val="9"/>
  </w:num>
  <w:num w:numId="3" w16cid:durableId="1147668529">
    <w:abstractNumId w:val="4"/>
  </w:num>
  <w:num w:numId="4" w16cid:durableId="1119185826">
    <w:abstractNumId w:val="36"/>
  </w:num>
  <w:num w:numId="5" w16cid:durableId="1780636075">
    <w:abstractNumId w:val="19"/>
  </w:num>
  <w:num w:numId="6" w16cid:durableId="1554848327">
    <w:abstractNumId w:val="14"/>
  </w:num>
  <w:num w:numId="7" w16cid:durableId="1186866171">
    <w:abstractNumId w:val="27"/>
  </w:num>
  <w:num w:numId="8" w16cid:durableId="361174240">
    <w:abstractNumId w:val="44"/>
  </w:num>
  <w:num w:numId="9" w16cid:durableId="953946433">
    <w:abstractNumId w:val="12"/>
  </w:num>
  <w:num w:numId="10" w16cid:durableId="1307008714">
    <w:abstractNumId w:val="33"/>
  </w:num>
  <w:num w:numId="11" w16cid:durableId="676541359">
    <w:abstractNumId w:val="24"/>
  </w:num>
  <w:num w:numId="12" w16cid:durableId="1636326098">
    <w:abstractNumId w:val="18"/>
  </w:num>
  <w:num w:numId="13" w16cid:durableId="1150633965">
    <w:abstractNumId w:val="10"/>
  </w:num>
  <w:num w:numId="14" w16cid:durableId="921766170">
    <w:abstractNumId w:val="25"/>
  </w:num>
  <w:num w:numId="15" w16cid:durableId="1316032482">
    <w:abstractNumId w:val="35"/>
  </w:num>
  <w:num w:numId="16" w16cid:durableId="1794321959">
    <w:abstractNumId w:val="32"/>
  </w:num>
  <w:num w:numId="17" w16cid:durableId="1848135141">
    <w:abstractNumId w:val="45"/>
  </w:num>
  <w:num w:numId="18" w16cid:durableId="293800820">
    <w:abstractNumId w:val="16"/>
  </w:num>
  <w:num w:numId="19" w16cid:durableId="915167799">
    <w:abstractNumId w:val="5"/>
  </w:num>
  <w:num w:numId="20" w16cid:durableId="1799377972">
    <w:abstractNumId w:val="29"/>
  </w:num>
  <w:num w:numId="21" w16cid:durableId="18759685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416113">
    <w:abstractNumId w:val="7"/>
  </w:num>
  <w:num w:numId="23" w16cid:durableId="1653219294">
    <w:abstractNumId w:val="47"/>
  </w:num>
  <w:num w:numId="24" w16cid:durableId="1024356284">
    <w:abstractNumId w:val="8"/>
  </w:num>
  <w:num w:numId="25" w16cid:durableId="484510899">
    <w:abstractNumId w:val="20"/>
  </w:num>
  <w:num w:numId="26" w16cid:durableId="1806504749">
    <w:abstractNumId w:val="13"/>
  </w:num>
  <w:num w:numId="27" w16cid:durableId="1694262573">
    <w:abstractNumId w:val="23"/>
  </w:num>
  <w:num w:numId="28" w16cid:durableId="1823766422">
    <w:abstractNumId w:val="6"/>
  </w:num>
  <w:num w:numId="29" w16cid:durableId="1734232750">
    <w:abstractNumId w:val="21"/>
  </w:num>
  <w:num w:numId="30" w16cid:durableId="2103452965">
    <w:abstractNumId w:val="28"/>
  </w:num>
  <w:num w:numId="31" w16cid:durableId="1573156936">
    <w:abstractNumId w:val="26"/>
  </w:num>
  <w:num w:numId="32" w16cid:durableId="1552615608">
    <w:abstractNumId w:val="31"/>
  </w:num>
  <w:num w:numId="33" w16cid:durableId="1469401753">
    <w:abstractNumId w:val="34"/>
  </w:num>
  <w:num w:numId="34" w16cid:durableId="455441909">
    <w:abstractNumId w:val="15"/>
  </w:num>
  <w:num w:numId="35" w16cid:durableId="1713457211">
    <w:abstractNumId w:val="17"/>
  </w:num>
  <w:num w:numId="36" w16cid:durableId="74672607">
    <w:abstractNumId w:val="3"/>
  </w:num>
  <w:num w:numId="37" w16cid:durableId="1911042810">
    <w:abstractNumId w:val="42"/>
  </w:num>
  <w:num w:numId="38" w16cid:durableId="1612203542">
    <w:abstractNumId w:val="39"/>
  </w:num>
  <w:num w:numId="39" w16cid:durableId="192617835">
    <w:abstractNumId w:val="46"/>
  </w:num>
  <w:num w:numId="40" w16cid:durableId="638731827">
    <w:abstractNumId w:val="37"/>
  </w:num>
  <w:num w:numId="41" w16cid:durableId="762847169">
    <w:abstractNumId w:val="30"/>
  </w:num>
  <w:num w:numId="42" w16cid:durableId="9814986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751558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000019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73609314">
    <w:abstractNumId w:val="43"/>
  </w:num>
  <w:num w:numId="46" w16cid:durableId="1899584925">
    <w:abstractNumId w:val="41"/>
  </w:num>
  <w:num w:numId="47" w16cid:durableId="719981947">
    <w:abstractNumId w:val="40"/>
  </w:num>
  <w:num w:numId="48" w16cid:durableId="1694070515">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3308"/>
    <w:rsid w:val="00117691"/>
    <w:rsid w:val="0011796C"/>
    <w:rsid w:val="001212B3"/>
    <w:rsid w:val="001228DC"/>
    <w:rsid w:val="00122C4C"/>
    <w:rsid w:val="0012465E"/>
    <w:rsid w:val="0012511B"/>
    <w:rsid w:val="001265E4"/>
    <w:rsid w:val="001270AE"/>
    <w:rsid w:val="00127BA0"/>
    <w:rsid w:val="00131A23"/>
    <w:rsid w:val="001355C1"/>
    <w:rsid w:val="00137524"/>
    <w:rsid w:val="001402AB"/>
    <w:rsid w:val="001407D1"/>
    <w:rsid w:val="00145336"/>
    <w:rsid w:val="00145825"/>
    <w:rsid w:val="00150013"/>
    <w:rsid w:val="00151B6F"/>
    <w:rsid w:val="001549EF"/>
    <w:rsid w:val="001558D8"/>
    <w:rsid w:val="001567FB"/>
    <w:rsid w:val="0015712B"/>
    <w:rsid w:val="001575B5"/>
    <w:rsid w:val="00161CAB"/>
    <w:rsid w:val="00163173"/>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B79A5"/>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6167"/>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86388"/>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1803"/>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DCC"/>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5B14"/>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1C3"/>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5DAE"/>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48D"/>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4A30"/>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2982"/>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POST/DYS/OR/GZ/04367/2025                         </dmsv2SWPP2ObjectNumber>
    <dmsv2SWPP2SumMD5 xmlns="http://schemas.microsoft.com/sharepoint/v3">b8751db69e2d52acc18258211d0aa9ce</dmsv2SWPP2SumMD5>
    <dmsv2BaseMoved xmlns="http://schemas.microsoft.com/sharepoint/v3">false</dmsv2BaseMoved>
    <dmsv2BaseIsSensitive xmlns="http://schemas.microsoft.com/sharepoint/v3">true</dmsv2BaseIsSensitive>
    <dmsv2SWPP2IDSWPP2 xmlns="http://schemas.microsoft.com/sharepoint/v3">700694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23911796</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JEUP5JKVCYQC-1440096624-17417</_dlc_DocId>
    <_dlc_DocIdUrl xmlns="a19cb1c7-c5c7-46d4-85ae-d83685407bba">
      <Url>https://swpp2.dms.gkpge.pl/sites/41/_layouts/15/DocIdRedir.aspx?ID=JEUP5JKVCYQC-1440096624-17417</Url>
      <Description>JEUP5JKVCYQC-1440096624-17417</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3DDC655-8C17-4221-B42A-13F32298D842}">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0C26626-9E37-4E2B-8EEF-313D4F0F1B0D}"/>
</file>

<file path=customXml/itemProps6.xml><?xml version="1.0" encoding="utf-8"?>
<ds:datastoreItem xmlns:ds="http://schemas.openxmlformats.org/officeDocument/2006/customXml" ds:itemID="{0F1FD9EB-D052-4518-B1E4-92151E731B0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233</Words>
  <Characters>1398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10</cp:revision>
  <cp:lastPrinted>2020-02-27T07:25:00Z</cp:lastPrinted>
  <dcterms:created xsi:type="dcterms:W3CDTF">2025-10-17T06:18:00Z</dcterms:created>
  <dcterms:modified xsi:type="dcterms:W3CDTF">2025-12-03T09:04:00Z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807ced1f-c1a1-493a-a983-b834937067f4</vt:lpwstr>
  </property>
</Properties>
</file>